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276"/>
      </w:tblGrid>
      <w:tr w:rsidR="00470852" w:rsidTr="00A01579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0852" w:rsidRPr="00706D69" w:rsidRDefault="00470852" w:rsidP="00A015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Budapest Főváros VII. kerület Erzsébetváros Önkormányzat Képviselő-testülete</w:t>
            </w:r>
          </w:p>
          <w:p w:rsidR="00470852" w:rsidRPr="00706D69" w:rsidRDefault="006267B5" w:rsidP="00A015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Nagy Andrea és </w:t>
            </w:r>
            <w:r w:rsidR="00470852"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Devosa Gábor önkormányzati képviselő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</w:t>
            </w:r>
          </w:p>
        </w:tc>
      </w:tr>
    </w:tbl>
    <w:p w:rsidR="00470852" w:rsidRDefault="00470852" w:rsidP="00470852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0852" w:rsidRDefault="00470852" w:rsidP="00470852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M Ó D O S Í T </w:t>
      </w:r>
      <w:proofErr w:type="gramStart"/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Ó  I</w:t>
      </w:r>
      <w:proofErr w:type="gramEnd"/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N D Í T V Á N Y</w:t>
      </w:r>
    </w:p>
    <w:p w:rsidR="00470852" w:rsidRPr="00706D69" w:rsidRDefault="00470852" w:rsidP="00470852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70852" w:rsidRPr="00706D69" w:rsidRDefault="00470852" w:rsidP="00470852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a</w:t>
      </w:r>
      <w:proofErr w:type="gramEnd"/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Pénzügyi és Kerületfejlesztési Bizottság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2025.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március 17</w:t>
      </w:r>
      <w:r w:rsidR="00F20A05">
        <w:rPr>
          <w:rFonts w:ascii="Times New Roman" w:eastAsia="Times New Roman" w:hAnsi="Times New Roman" w:cs="Times New Roman"/>
          <w:b/>
          <w:sz w:val="26"/>
          <w:szCs w:val="26"/>
        </w:rPr>
        <w:t>-ei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A6D07">
        <w:rPr>
          <w:rFonts w:ascii="Times New Roman" w:eastAsia="Times New Roman" w:hAnsi="Times New Roman" w:cs="Times New Roman"/>
          <w:b/>
          <w:sz w:val="26"/>
          <w:szCs w:val="26"/>
        </w:rPr>
        <w:t>rendes</w:t>
      </w:r>
      <w:r w:rsidR="003A6D07"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ülésének </w:t>
      </w:r>
      <w:r w:rsidR="006267B5" w:rsidRPr="006267B5">
        <w:rPr>
          <w:rFonts w:ascii="Times New Roman" w:eastAsia="Times New Roman" w:hAnsi="Times New Roman" w:cs="Times New Roman"/>
          <w:b/>
          <w:sz w:val="26"/>
          <w:szCs w:val="26"/>
        </w:rPr>
        <w:t>7.</w:t>
      </w:r>
      <w:r w:rsidR="00F20A05">
        <w:rPr>
          <w:rFonts w:ascii="Times New Roman" w:eastAsia="Times New Roman" w:hAnsi="Times New Roman" w:cs="Times New Roman"/>
          <w:b/>
          <w:sz w:val="26"/>
          <w:szCs w:val="26"/>
        </w:rPr>
        <w:t xml:space="preserve"> napirendi pontjához</w:t>
      </w:r>
    </w:p>
    <w:p w:rsidR="00470852" w:rsidRPr="00706D69" w:rsidRDefault="00470852" w:rsidP="00470852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70852" w:rsidRDefault="00470852" w:rsidP="00470852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0852" w:rsidRDefault="00470852" w:rsidP="00470852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70852" w:rsidRDefault="00470852" w:rsidP="00470852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Tisztelt </w:t>
      </w:r>
      <w:r w:rsidR="00F20A05">
        <w:rPr>
          <w:rFonts w:ascii="Times New Roman" w:hAnsi="Times New Roman"/>
          <w:b/>
          <w:bCs/>
          <w:sz w:val="24"/>
          <w:szCs w:val="24"/>
        </w:rPr>
        <w:t>Bizottság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!</w:t>
      </w:r>
    </w:p>
    <w:p w:rsidR="00470852" w:rsidRDefault="00470852" w:rsidP="00470852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20A05" w:rsidRDefault="00F20A05" w:rsidP="00F20A05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Pénzügyi és </w:t>
      </w:r>
      <w:r w:rsidRPr="00D0215B">
        <w:rPr>
          <w:rFonts w:ascii="Times New Roman" w:hAnsi="Times New Roman"/>
          <w:sz w:val="24"/>
          <w:szCs w:val="24"/>
        </w:rPr>
        <w:t>Kerületfejlesztés</w:t>
      </w:r>
      <w:r w:rsidRPr="006267B5">
        <w:rPr>
          <w:rFonts w:ascii="Times New Roman" w:hAnsi="Times New Roman"/>
          <w:sz w:val="24"/>
          <w:szCs w:val="24"/>
        </w:rPr>
        <w:t xml:space="preserve">i Bizottság 2025. március 17. napjára meghirdetett </w:t>
      </w:r>
      <w:r w:rsidR="003A6D07" w:rsidRPr="006267B5">
        <w:rPr>
          <w:rFonts w:ascii="Times New Roman" w:hAnsi="Times New Roman"/>
          <w:sz w:val="24"/>
          <w:szCs w:val="24"/>
        </w:rPr>
        <w:t>rend</w:t>
      </w:r>
      <w:r w:rsidR="003A6D07">
        <w:rPr>
          <w:rFonts w:ascii="Times New Roman" w:hAnsi="Times New Roman"/>
          <w:sz w:val="24"/>
          <w:szCs w:val="24"/>
        </w:rPr>
        <w:t>es</w:t>
      </w:r>
      <w:r w:rsidR="003A6D07" w:rsidRPr="006267B5">
        <w:rPr>
          <w:rFonts w:ascii="Times New Roman" w:hAnsi="Times New Roman"/>
          <w:sz w:val="24"/>
          <w:szCs w:val="24"/>
        </w:rPr>
        <w:t xml:space="preserve"> </w:t>
      </w:r>
      <w:r w:rsidRPr="006267B5">
        <w:rPr>
          <w:rFonts w:ascii="Times New Roman" w:hAnsi="Times New Roman"/>
          <w:sz w:val="24"/>
          <w:szCs w:val="24"/>
        </w:rPr>
        <w:t xml:space="preserve">ülésének napirendjén szerepel </w:t>
      </w:r>
      <w:r w:rsidR="006267B5" w:rsidRPr="006267B5">
        <w:rPr>
          <w:rFonts w:ascii="Times New Roman" w:hAnsi="Times New Roman"/>
          <w:sz w:val="24"/>
          <w:szCs w:val="24"/>
        </w:rPr>
        <w:t>7.</w:t>
      </w:r>
      <w:r w:rsidRPr="00D0215B">
        <w:rPr>
          <w:rFonts w:ascii="Times New Roman" w:hAnsi="Times New Roman"/>
          <w:sz w:val="24"/>
          <w:szCs w:val="24"/>
        </w:rPr>
        <w:t xml:space="preserve"> napirendi pontként a </w:t>
      </w:r>
      <w:r w:rsidRPr="009331FD">
        <w:rPr>
          <w:rFonts w:ascii="Times New Roman" w:hAnsi="Times New Roman"/>
          <w:i/>
          <w:sz w:val="24"/>
          <w:szCs w:val="24"/>
        </w:rPr>
        <w:t>„</w:t>
      </w:r>
      <w:sdt>
        <w:sdtPr>
          <w:rPr>
            <w:rFonts w:ascii="Times New Roman" w:hAnsi="Times New Roman"/>
            <w:i/>
            <w:sz w:val="24"/>
            <w:szCs w:val="24"/>
          </w:rPr>
          <w:alias w:val="{{sord.objKeys.NPSUBJECT}}"/>
          <w:tag w:val="{{sord.objKeys.NPSUBJECT}}"/>
          <w:id w:val="-1038822938"/>
          <w:placeholder>
            <w:docPart w:val="E716001404304CA6A13D03F436050824"/>
          </w:placeholder>
        </w:sdtPr>
        <w:sdtEndPr>
          <w:rPr>
            <w:i w:val="0"/>
          </w:rPr>
        </w:sdtEndPr>
        <w:sdtContent>
          <w:r w:rsidRPr="00F20A05">
            <w:rPr>
              <w:rFonts w:ascii="Times New Roman" w:hAnsi="Times New Roman"/>
              <w:i/>
              <w:sz w:val="24"/>
              <w:szCs w:val="24"/>
            </w:rPr>
            <w:t>Javaslat a 2025. évi Nyílászáró Felújítási Pályázat kiírására magánszemélyek részére</w:t>
          </w:r>
        </w:sdtContent>
      </w:sdt>
      <w:r w:rsidRPr="009331FD"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című előterjesztés.</w:t>
      </w:r>
    </w:p>
    <w:p w:rsidR="0038289D" w:rsidRPr="00A87778" w:rsidRDefault="0038289D" w:rsidP="004708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289D" w:rsidRPr="00A87778" w:rsidRDefault="0038289D" w:rsidP="00470852">
      <w:pPr>
        <w:jc w:val="both"/>
        <w:rPr>
          <w:rFonts w:ascii="Times New Roman" w:hAnsi="Times New Roman" w:cs="Times New Roman"/>
          <w:sz w:val="24"/>
          <w:szCs w:val="24"/>
        </w:rPr>
      </w:pPr>
      <w:r w:rsidRPr="00A87778">
        <w:rPr>
          <w:rFonts w:ascii="Times New Roman" w:hAnsi="Times New Roman" w:cs="Times New Roman"/>
          <w:sz w:val="24"/>
          <w:szCs w:val="24"/>
        </w:rPr>
        <w:t>A tavalyi év statisztikai számai a p</w:t>
      </w:r>
      <w:r w:rsidR="00546D45">
        <w:rPr>
          <w:rFonts w:ascii="Times New Roman" w:hAnsi="Times New Roman" w:cs="Times New Roman"/>
          <w:sz w:val="24"/>
          <w:szCs w:val="24"/>
        </w:rPr>
        <w:t>ályázat tekintetében azt mutatták</w:t>
      </w:r>
      <w:r w:rsidRPr="00A87778">
        <w:rPr>
          <w:rFonts w:ascii="Times New Roman" w:hAnsi="Times New Roman" w:cs="Times New Roman"/>
          <w:sz w:val="24"/>
          <w:szCs w:val="24"/>
        </w:rPr>
        <w:t>, hogy az 1 és 2 millió forint közötti összegre érkező támogatási igények darabszáma nem haladta meg a 40 db pályázatot, jelentős többség 1 millió forint alatti összegre pályázott. Így az idei évben is valószínűsíthetőleg a pályázatok jelentős többsége az 1 millió forint alatti kategóriába fog tartozni. Azonban semmiképp nem gondol</w:t>
      </w:r>
      <w:r w:rsidR="004F625D">
        <w:rPr>
          <w:rFonts w:ascii="Times New Roman" w:hAnsi="Times New Roman" w:cs="Times New Roman"/>
          <w:sz w:val="24"/>
          <w:szCs w:val="24"/>
        </w:rPr>
        <w:t>juk</w:t>
      </w:r>
      <w:r w:rsidR="00546D45">
        <w:rPr>
          <w:rFonts w:ascii="Times New Roman" w:hAnsi="Times New Roman" w:cs="Times New Roman"/>
          <w:sz w:val="24"/>
          <w:szCs w:val="24"/>
        </w:rPr>
        <w:t xml:space="preserve"> helyénvalónak, hogy nem adju</w:t>
      </w:r>
      <w:r w:rsidRPr="00A87778">
        <w:rPr>
          <w:rFonts w:ascii="Times New Roman" w:hAnsi="Times New Roman" w:cs="Times New Roman"/>
          <w:sz w:val="24"/>
          <w:szCs w:val="24"/>
        </w:rPr>
        <w:t>k</w:t>
      </w:r>
      <w:r w:rsidR="00546D45">
        <w:rPr>
          <w:rFonts w:ascii="Times New Roman" w:hAnsi="Times New Roman" w:cs="Times New Roman"/>
          <w:sz w:val="24"/>
          <w:szCs w:val="24"/>
        </w:rPr>
        <w:t xml:space="preserve"> meg a</w:t>
      </w:r>
      <w:r w:rsidRPr="00A87778">
        <w:rPr>
          <w:rFonts w:ascii="Times New Roman" w:hAnsi="Times New Roman" w:cs="Times New Roman"/>
          <w:sz w:val="24"/>
          <w:szCs w:val="24"/>
        </w:rPr>
        <w:t xml:space="preserve"> lehetőséget annak a néhány pályázónak, aki nagyobb lakás energetikai korszerűsítését kívánja megvalósítani, mivel várhatóan számuk jelentősen csekélyebb lesz.</w:t>
      </w:r>
    </w:p>
    <w:p w:rsidR="00470852" w:rsidRPr="00A87778" w:rsidRDefault="00470852" w:rsidP="004708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3B33" w:rsidRPr="00A87778" w:rsidRDefault="003D260E" w:rsidP="00B83B33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Javasoljuk</w:t>
      </w:r>
      <w:r w:rsidR="003A6D07">
        <w:rPr>
          <w:rFonts w:ascii="Times New Roman" w:eastAsia="Times New Roman" w:hAnsi="Times New Roman" w:cs="Times New Roman"/>
          <w:b/>
          <w:sz w:val="24"/>
          <w:szCs w:val="24"/>
        </w:rPr>
        <w:t>, hogy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A6D0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B83B33" w:rsidRPr="00A87778">
        <w:rPr>
          <w:rFonts w:ascii="Times New Roman" w:eastAsia="Times New Roman" w:hAnsi="Times New Roman" w:cs="Times New Roman"/>
          <w:b/>
          <w:sz w:val="24"/>
          <w:szCs w:val="24"/>
        </w:rPr>
        <w:t xml:space="preserve"> Pályázati kiírás III. 6.) és 7.) pontja az alábbiak szerint módosul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jon</w:t>
      </w:r>
      <w:r w:rsidR="00B83B33" w:rsidRPr="00A8777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83B33" w:rsidRPr="00A87778" w:rsidRDefault="00B83B33" w:rsidP="00B83B33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260E" w:rsidRDefault="003D260E" w:rsidP="00B83B33">
      <w:pPr>
        <w:pStyle w:val="Listaszerbekezds1"/>
        <w:autoSpaceDE w:val="0"/>
        <w:ind w:left="2552" w:hanging="2551"/>
        <w:jc w:val="both"/>
        <w:rPr>
          <w:sz w:val="24"/>
          <w:szCs w:val="24"/>
        </w:rPr>
      </w:pPr>
      <w:r>
        <w:rPr>
          <w:sz w:val="24"/>
          <w:szCs w:val="24"/>
        </w:rPr>
        <w:t>„6.) A ténylegesen kifizethető támogatás mértéke</w:t>
      </w:r>
    </w:p>
    <w:p w:rsidR="00B83B33" w:rsidRPr="00A87778" w:rsidRDefault="00B83B33" w:rsidP="00B83B33">
      <w:pPr>
        <w:pStyle w:val="Listaszerbekezds1"/>
        <w:autoSpaceDE w:val="0"/>
        <w:ind w:left="2552" w:hanging="2551"/>
        <w:jc w:val="both"/>
        <w:rPr>
          <w:sz w:val="24"/>
          <w:szCs w:val="24"/>
        </w:rPr>
      </w:pPr>
      <w:proofErr w:type="gramStart"/>
      <w:r w:rsidRPr="00A87778">
        <w:rPr>
          <w:sz w:val="24"/>
          <w:szCs w:val="24"/>
        </w:rPr>
        <w:t>fa</w:t>
      </w:r>
      <w:proofErr w:type="gramEnd"/>
      <w:r w:rsidRPr="00A87778">
        <w:rPr>
          <w:sz w:val="24"/>
          <w:szCs w:val="24"/>
        </w:rPr>
        <w:t xml:space="preserve"> nyílászáró esetén: </w:t>
      </w:r>
      <w:r>
        <w:rPr>
          <w:sz w:val="24"/>
          <w:szCs w:val="24"/>
        </w:rPr>
        <w:t xml:space="preserve">       </w:t>
      </w:r>
      <w:r w:rsidRPr="00A87778">
        <w:rPr>
          <w:sz w:val="24"/>
          <w:szCs w:val="24"/>
        </w:rPr>
        <w:t xml:space="preserve">nem lehet több a Bizottság által megítélt összegnél, sem az </w:t>
      </w:r>
      <w:r>
        <w:rPr>
          <w:sz w:val="24"/>
          <w:szCs w:val="24"/>
        </w:rPr>
        <w:t xml:space="preserve">   </w:t>
      </w:r>
      <w:r w:rsidRPr="00A87778">
        <w:rPr>
          <w:sz w:val="24"/>
          <w:szCs w:val="24"/>
        </w:rPr>
        <w:t xml:space="preserve">elszámolás során benyújtott számla összegének </w:t>
      </w:r>
      <w:r w:rsidRPr="00A87778">
        <w:rPr>
          <w:b/>
          <w:sz w:val="24"/>
          <w:szCs w:val="24"/>
        </w:rPr>
        <w:t>60%</w:t>
      </w:r>
      <w:r w:rsidRPr="00A87778">
        <w:rPr>
          <w:sz w:val="24"/>
          <w:szCs w:val="24"/>
        </w:rPr>
        <w:t>-</w:t>
      </w:r>
      <w:proofErr w:type="spellStart"/>
      <w:r w:rsidRPr="00A87778">
        <w:rPr>
          <w:b/>
          <w:sz w:val="24"/>
          <w:szCs w:val="24"/>
        </w:rPr>
        <w:t>ánál</w:t>
      </w:r>
      <w:proofErr w:type="spellEnd"/>
      <w:r w:rsidRPr="00A87778">
        <w:rPr>
          <w:sz w:val="24"/>
          <w:szCs w:val="24"/>
        </w:rPr>
        <w:t>;</w:t>
      </w:r>
    </w:p>
    <w:p w:rsidR="00B83B33" w:rsidRPr="00A87778" w:rsidRDefault="00B83B33" w:rsidP="00B83B33">
      <w:pPr>
        <w:pStyle w:val="Listaszerbekezds1"/>
        <w:autoSpaceDE w:val="0"/>
        <w:ind w:left="2552" w:hanging="2551"/>
        <w:jc w:val="both"/>
        <w:rPr>
          <w:sz w:val="24"/>
          <w:szCs w:val="24"/>
        </w:rPr>
      </w:pPr>
      <w:proofErr w:type="gramStart"/>
      <w:r w:rsidRPr="00A87778">
        <w:rPr>
          <w:sz w:val="24"/>
          <w:szCs w:val="24"/>
        </w:rPr>
        <w:t>műanyag</w:t>
      </w:r>
      <w:proofErr w:type="gramEnd"/>
      <w:r w:rsidRPr="00A87778">
        <w:rPr>
          <w:sz w:val="24"/>
          <w:szCs w:val="24"/>
        </w:rPr>
        <w:t xml:space="preserve"> nyílászáró esetén: </w:t>
      </w:r>
      <w:r>
        <w:rPr>
          <w:sz w:val="24"/>
          <w:szCs w:val="24"/>
        </w:rPr>
        <w:t xml:space="preserve">    </w:t>
      </w:r>
      <w:r w:rsidRPr="00A87778">
        <w:rPr>
          <w:sz w:val="24"/>
          <w:szCs w:val="24"/>
        </w:rPr>
        <w:t xml:space="preserve">nem lehet több a Bizottság által megítélt összegnél, sem az elszámolás során benyújtott számla összegének </w:t>
      </w:r>
      <w:r w:rsidRPr="00A87778">
        <w:rPr>
          <w:b/>
          <w:sz w:val="24"/>
          <w:szCs w:val="24"/>
        </w:rPr>
        <w:t>40%-</w:t>
      </w:r>
      <w:proofErr w:type="spellStart"/>
      <w:r w:rsidRPr="00A87778">
        <w:rPr>
          <w:b/>
          <w:sz w:val="24"/>
          <w:szCs w:val="24"/>
        </w:rPr>
        <w:t>ánál</w:t>
      </w:r>
      <w:proofErr w:type="spellEnd"/>
      <w:r w:rsidRPr="00A87778">
        <w:rPr>
          <w:sz w:val="24"/>
          <w:szCs w:val="24"/>
        </w:rPr>
        <w:t>;</w:t>
      </w:r>
    </w:p>
    <w:p w:rsidR="00B83B33" w:rsidRPr="00A87778" w:rsidRDefault="00B83B33" w:rsidP="00B83B33">
      <w:pPr>
        <w:pStyle w:val="Listaszerbekezds1"/>
        <w:tabs>
          <w:tab w:val="left" w:pos="426"/>
        </w:tabs>
        <w:autoSpaceDE w:val="0"/>
        <w:ind w:left="426"/>
        <w:jc w:val="both"/>
        <w:rPr>
          <w:sz w:val="24"/>
          <w:szCs w:val="24"/>
        </w:rPr>
      </w:pPr>
    </w:p>
    <w:p w:rsidR="00B83B33" w:rsidRPr="00A87778" w:rsidRDefault="003D260E" w:rsidP="00B83B33">
      <w:pPr>
        <w:pStyle w:val="Listaszerbekezds1"/>
        <w:autoSpaceDE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7.) </w:t>
      </w:r>
      <w:r w:rsidR="00B83B33" w:rsidRPr="00A87778">
        <w:rPr>
          <w:sz w:val="24"/>
          <w:szCs w:val="24"/>
        </w:rPr>
        <w:t xml:space="preserve">Az egy lakásra jutó támogatás mértéke 1 évben maximum </w:t>
      </w:r>
      <w:r w:rsidR="00B83B33" w:rsidRPr="00A87778">
        <w:rPr>
          <w:b/>
          <w:sz w:val="24"/>
          <w:szCs w:val="24"/>
        </w:rPr>
        <w:t>1.500.000 Ft</w:t>
      </w:r>
      <w:r w:rsidR="00B83B33" w:rsidRPr="00A87778">
        <w:rPr>
          <w:sz w:val="24"/>
          <w:szCs w:val="24"/>
        </w:rPr>
        <w:t xml:space="preserve">, azaz egymillió-ötszázezer forint, de fa nyílászáró esetén;              legfeljebb a számlával igazolt bekerülési költség </w:t>
      </w:r>
      <w:r w:rsidR="00B83B33" w:rsidRPr="00A87778">
        <w:rPr>
          <w:b/>
          <w:sz w:val="24"/>
          <w:szCs w:val="24"/>
        </w:rPr>
        <w:t>60%-</w:t>
      </w:r>
      <w:proofErr w:type="gramStart"/>
      <w:r w:rsidR="00B83B33" w:rsidRPr="00A87778">
        <w:rPr>
          <w:b/>
          <w:sz w:val="24"/>
          <w:szCs w:val="24"/>
        </w:rPr>
        <w:t>a</w:t>
      </w:r>
      <w:proofErr w:type="gramEnd"/>
      <w:r w:rsidR="00B83B33" w:rsidRPr="00A87778">
        <w:rPr>
          <w:sz w:val="24"/>
          <w:szCs w:val="24"/>
        </w:rPr>
        <w:t xml:space="preserve">, illetve műanyag nyílászáró esetén    legfeljebb a számlával igazolt bekerülési költség </w:t>
      </w:r>
      <w:r w:rsidR="00B83B33" w:rsidRPr="00A87778">
        <w:rPr>
          <w:b/>
          <w:sz w:val="24"/>
          <w:szCs w:val="24"/>
        </w:rPr>
        <w:t>40%-a</w:t>
      </w:r>
      <w:r w:rsidR="00B83B33" w:rsidRPr="00A87778">
        <w:rPr>
          <w:sz w:val="24"/>
          <w:szCs w:val="24"/>
        </w:rPr>
        <w:t xml:space="preserve"> lehet.</w:t>
      </w:r>
      <w:r>
        <w:rPr>
          <w:sz w:val="24"/>
          <w:szCs w:val="24"/>
        </w:rPr>
        <w:t>”</w:t>
      </w:r>
    </w:p>
    <w:p w:rsidR="00F20A05" w:rsidRDefault="003D260E" w:rsidP="00F20A05">
      <w:pPr>
        <w:spacing w:befor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t>Kér</w:t>
      </w:r>
      <w:r>
        <w:rPr>
          <w:rFonts w:ascii="Times New Roman" w:hAnsi="Times New Roman" w:cs="Times New Roman"/>
          <w:b/>
          <w:sz w:val="24"/>
          <w:szCs w:val="24"/>
        </w:rPr>
        <w:t xml:space="preserve">jük </w:t>
      </w:r>
      <w:r w:rsidR="00F20A05" w:rsidRPr="001F1D77">
        <w:rPr>
          <w:rFonts w:ascii="Times New Roman" w:hAnsi="Times New Roman" w:cs="Times New Roman"/>
          <w:b/>
          <w:sz w:val="24"/>
          <w:szCs w:val="24"/>
        </w:rPr>
        <w:t xml:space="preserve">a Tisztelt </w:t>
      </w:r>
      <w:r w:rsidR="00F20A05">
        <w:rPr>
          <w:rFonts w:ascii="Times New Roman" w:hAnsi="Times New Roman" w:cs="Times New Roman"/>
          <w:b/>
          <w:sz w:val="24"/>
          <w:szCs w:val="24"/>
        </w:rPr>
        <w:t>Bizottságot</w:t>
      </w:r>
      <w:r>
        <w:rPr>
          <w:rFonts w:ascii="Times New Roman" w:hAnsi="Times New Roman" w:cs="Times New Roman"/>
          <w:b/>
          <w:sz w:val="24"/>
          <w:szCs w:val="24"/>
        </w:rPr>
        <w:t>, hogy</w:t>
      </w:r>
      <w:r w:rsidR="00F20A05"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="00F20A05" w:rsidRPr="001F1D77">
        <w:rPr>
          <w:rFonts w:ascii="Times New Roman" w:hAnsi="Times New Roman" w:cs="Times New Roman"/>
          <w:b/>
          <w:sz w:val="24"/>
          <w:szCs w:val="24"/>
        </w:rPr>
        <w:t>módosító indítvány megtárgyal</w:t>
      </w:r>
      <w:r>
        <w:rPr>
          <w:rFonts w:ascii="Times New Roman" w:hAnsi="Times New Roman" w:cs="Times New Roman"/>
          <w:b/>
          <w:sz w:val="24"/>
          <w:szCs w:val="24"/>
        </w:rPr>
        <w:t>ni, és az eredetileg kipostázott pályázati kiírás helyett jelen módosító indítványhoz csatolt Pályázati kiírást elfogadni szíveskedjen</w:t>
      </w:r>
      <w:r w:rsidR="00F20A05" w:rsidRPr="001F1D77">
        <w:rPr>
          <w:rFonts w:ascii="Times New Roman" w:hAnsi="Times New Roman" w:cs="Times New Roman"/>
          <w:b/>
          <w:sz w:val="24"/>
          <w:szCs w:val="24"/>
        </w:rPr>
        <w:t>!</w:t>
      </w:r>
    </w:p>
    <w:p w:rsidR="00F20A05" w:rsidRDefault="00F20A05" w:rsidP="00F20A05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:rsidR="00A87778" w:rsidRDefault="00A87778" w:rsidP="00470852">
      <w:pPr>
        <w:rPr>
          <w:rFonts w:ascii="Times New Roman" w:hAnsi="Times New Roman" w:cs="Times New Roman"/>
          <w:sz w:val="24"/>
          <w:szCs w:val="24"/>
        </w:rPr>
      </w:pPr>
    </w:p>
    <w:p w:rsidR="00470852" w:rsidRDefault="00470852" w:rsidP="00470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2025. március 1</w:t>
      </w:r>
      <w:r w:rsidR="006267B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7B5" w:rsidRDefault="006267B5" w:rsidP="00470852">
      <w:pPr>
        <w:rPr>
          <w:rFonts w:ascii="Times New Roman" w:hAnsi="Times New Roman" w:cs="Times New Roman"/>
          <w:sz w:val="24"/>
          <w:szCs w:val="24"/>
        </w:rPr>
      </w:pPr>
    </w:p>
    <w:p w:rsidR="006267B5" w:rsidRDefault="006267B5" w:rsidP="00470852">
      <w:pPr>
        <w:rPr>
          <w:rFonts w:ascii="Times New Roman" w:hAnsi="Times New Roman" w:cs="Times New Roman"/>
          <w:sz w:val="24"/>
          <w:szCs w:val="24"/>
        </w:rPr>
      </w:pPr>
    </w:p>
    <w:p w:rsidR="006267B5" w:rsidRDefault="006267B5" w:rsidP="006267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Nagy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Andrea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>Devosa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Gábor</w:t>
      </w:r>
    </w:p>
    <w:p w:rsidR="005F733D" w:rsidRDefault="006267B5" w:rsidP="005A2CC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Önkormányzati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képviselő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önkormányzati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képviselő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sectPr w:rsidR="005F7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5D47CE"/>
    <w:multiLevelType w:val="hybridMultilevel"/>
    <w:tmpl w:val="D88E4982"/>
    <w:lvl w:ilvl="0" w:tplc="A926B9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C54F4"/>
    <w:multiLevelType w:val="hybridMultilevel"/>
    <w:tmpl w:val="27985FC6"/>
    <w:lvl w:ilvl="0" w:tplc="97CE57F4">
      <w:start w:val="1"/>
      <w:numFmt w:val="decimal"/>
      <w:lvlText w:val="%1.)"/>
      <w:lvlJc w:val="left"/>
      <w:pPr>
        <w:ind w:left="705" w:hanging="705"/>
      </w:pPr>
      <w:rPr>
        <w:rFonts w:hint="default"/>
        <w:b w:val="0"/>
        <w:strike w:val="0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852"/>
    <w:rsid w:val="00280D6A"/>
    <w:rsid w:val="00356C7E"/>
    <w:rsid w:val="0038289D"/>
    <w:rsid w:val="003A6D07"/>
    <w:rsid w:val="003D260E"/>
    <w:rsid w:val="00470852"/>
    <w:rsid w:val="004F625D"/>
    <w:rsid w:val="00546D45"/>
    <w:rsid w:val="005A2CC9"/>
    <w:rsid w:val="005F733D"/>
    <w:rsid w:val="006267B5"/>
    <w:rsid w:val="006E7D68"/>
    <w:rsid w:val="00A87778"/>
    <w:rsid w:val="00B83B33"/>
    <w:rsid w:val="00BE0288"/>
    <w:rsid w:val="00F2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89524-7F8B-48E5-A76A-FD740407A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F20A05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08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470852"/>
    <w:pPr>
      <w:suppressAutoHyphens/>
      <w:ind w:left="720"/>
    </w:pPr>
    <w:rPr>
      <w:rFonts w:ascii="Times New Roman" w:eastAsia="Times New Roman" w:hAnsi="Times New Roman" w:cs="Times New Roman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6D0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6D07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16001404304CA6A13D03F4360508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6657B3-2D56-4BFD-8D9C-ECC81038EA5C}"/>
      </w:docPartPr>
      <w:docPartBody>
        <w:p w:rsidR="00E26C57" w:rsidRDefault="006D569E" w:rsidP="006D569E">
          <w:pPr>
            <w:pStyle w:val="E716001404304CA6A13D03F4360508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DD6"/>
    <w:rsid w:val="006D569E"/>
    <w:rsid w:val="00791DD6"/>
    <w:rsid w:val="007D2322"/>
    <w:rsid w:val="00A04288"/>
    <w:rsid w:val="00E26C57"/>
    <w:rsid w:val="00E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D569E"/>
    <w:rPr>
      <w:color w:val="808080"/>
    </w:rPr>
  </w:style>
  <w:style w:type="paragraph" w:customStyle="1" w:styleId="08142D208586453CBE1315082DBB5FBA">
    <w:name w:val="08142D208586453CBE1315082DBB5FBA"/>
    <w:rsid w:val="00791DD6"/>
  </w:style>
  <w:style w:type="paragraph" w:customStyle="1" w:styleId="C82284423BC64144B065F8EDA25C726D">
    <w:name w:val="C82284423BC64144B065F8EDA25C726D"/>
    <w:rsid w:val="00791DD6"/>
  </w:style>
  <w:style w:type="paragraph" w:customStyle="1" w:styleId="E716001404304CA6A13D03F436050824">
    <w:name w:val="E716001404304CA6A13D03F436050824"/>
    <w:rsid w:val="006D5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1942</Characters>
  <Application>Microsoft Office Word</Application>
  <DocSecurity>4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Mónika</dc:creator>
  <cp:keywords/>
  <dc:description/>
  <cp:lastModifiedBy>Vajda Eszter</cp:lastModifiedBy>
  <cp:revision>2</cp:revision>
  <dcterms:created xsi:type="dcterms:W3CDTF">2025-03-13T15:06:00Z</dcterms:created>
  <dcterms:modified xsi:type="dcterms:W3CDTF">2025-03-13T15:06:00Z</dcterms:modified>
</cp:coreProperties>
</file>